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927B6" w14:textId="7C57CECF"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070A32">
        <w:rPr>
          <w:rFonts w:ascii="Calibri" w:eastAsia="Times New Roman" w:hAnsi="Calibri" w:cs="Calibri"/>
          <w:bCs w:val="0"/>
          <w:color w:val="auto"/>
          <w:szCs w:val="20"/>
        </w:rPr>
        <w:t>0</w:t>
      </w:r>
      <w:bookmarkStart w:id="0" w:name="_GoBack"/>
      <w:bookmarkEnd w:id="0"/>
      <w:r w:rsidR="001D47A4">
        <w:rPr>
          <w:rFonts w:cs="Calibri"/>
          <w:caps/>
          <w:color w:val="auto"/>
          <w:kern w:val="28"/>
        </w:rPr>
        <w:t>4217</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5D9232D8"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9A6ED3" w:rsidRPr="009A6ED3">
        <w:rPr>
          <w:rFonts w:asciiTheme="minorHAnsi" w:eastAsia="Calibri" w:hAnsiTheme="minorHAnsi" w:cstheme="minorHAnsi"/>
          <w:b/>
          <w:szCs w:val="22"/>
          <w:lang w:eastAsia="pl-PL"/>
        </w:rPr>
        <w:t xml:space="preserve">„Budowa przyłączy kablowych na terenie RE Leżajsk  – 4 części </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F9233" w14:textId="77777777" w:rsidR="00CD204E" w:rsidRDefault="00CD204E" w:rsidP="004A302B">
      <w:pPr>
        <w:spacing w:line="240" w:lineRule="auto"/>
      </w:pPr>
      <w:r>
        <w:separator/>
      </w:r>
    </w:p>
  </w:endnote>
  <w:endnote w:type="continuationSeparator" w:id="0">
    <w:p w14:paraId="477DE831" w14:textId="77777777" w:rsidR="00CD204E" w:rsidRDefault="00CD204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9DDA" w14:textId="7A92512C"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70A3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70A32">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8B54" w14:textId="462A8FAA"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70A32">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70A32">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50F41" w14:textId="77777777" w:rsidR="00CD204E" w:rsidRDefault="00CD204E" w:rsidP="004A302B">
      <w:pPr>
        <w:spacing w:line="240" w:lineRule="auto"/>
      </w:pPr>
      <w:r>
        <w:separator/>
      </w:r>
    </w:p>
  </w:footnote>
  <w:footnote w:type="continuationSeparator" w:id="0">
    <w:p w14:paraId="7E044910" w14:textId="77777777" w:rsidR="00CD204E" w:rsidRDefault="00CD204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D68C6" w14:textId="77777777" w:rsidR="00D23A7E" w:rsidRPr="00706793" w:rsidRDefault="00CD204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0A3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47A4"/>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2A2E"/>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E8F"/>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490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6ED3"/>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38F"/>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033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04E"/>
    <w:rsid w:val="00CD2627"/>
    <w:rsid w:val="00CD2709"/>
    <w:rsid w:val="00CD2A84"/>
    <w:rsid w:val="00CD2AA2"/>
    <w:rsid w:val="00CD3ADC"/>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1EBD"/>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POST/DYS/OW/GZ/04217/2025                         </dmsv2SWPP2ObjectNumber>
    <dmsv2SWPP2SumMD5 xmlns="http://schemas.microsoft.com/sharepoint/v3">8878930005cfc66158d271bc42ce400f</dmsv2SWPP2SumMD5>
    <dmsv2BaseMoved xmlns="http://schemas.microsoft.com/sharepoint/v3">false</dmsv2BaseMoved>
    <dmsv2BaseIsSensitive xmlns="http://schemas.microsoft.com/sharepoint/v3">true</dmsv2BaseIsSensitive>
    <dmsv2SWPP2IDSWPP2 xmlns="http://schemas.microsoft.com/sharepoint/v3">699713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23853127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DPFVW34YURAE-834641568-8980</_dlc_DocId>
    <_dlc_DocIdUrl xmlns="a19cb1c7-c5c7-46d4-85ae-d83685407bba">
      <Url>https://swpp2.dms.gkpge.pl/sites/40/_layouts/15/DocIdRedir.aspx?ID=DPFVW34YURAE-834641568-8980</Url>
      <Description>DPFVW34YURAE-834641568-8980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61D8F-D4A2-4E6C-9582-A7CD725C7DEE}"/>
</file>

<file path=customXml/itemProps2.xml><?xml version="1.0" encoding="utf-8"?>
<ds:datastoreItem xmlns:ds="http://schemas.openxmlformats.org/officeDocument/2006/customXml" ds:itemID="{DFD8620D-169A-4418-B9A0-366C5D58771F}">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9BFD912-6518-4634-AAAB-D985E6BF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2715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4</cp:revision>
  <cp:lastPrinted>2020-02-27T07:25:00Z</cp:lastPrinted>
  <dcterms:created xsi:type="dcterms:W3CDTF">2025-10-27T13:18:00Z</dcterms:created>
  <dcterms:modified xsi:type="dcterms:W3CDTF">2025-11-24T09:17:00Z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bea8b5c4-7fbe-436b-b124-7d933d37e0dc</vt:lpwstr>
  </property>
</Properties>
</file>